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473A4E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3611F" w:rsidRPr="00D3611F">
        <w:rPr>
          <w:rFonts w:cs="Calibri"/>
          <w:b/>
          <w:caps/>
          <w:kern w:val="28"/>
        </w:rPr>
        <w:t>POST/DYS/OR/GZ/00060/2026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FD24E8B" w:rsidR="0041233E" w:rsidRDefault="005A442B" w:rsidP="006A1970">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6A1970" w:rsidRPr="006A1970">
        <w:rPr>
          <w:rFonts w:ascii="Calibri" w:hAnsi="Calibri" w:cs="Arial"/>
          <w:b/>
          <w:i/>
          <w:snapToGrid w:val="0"/>
          <w:color w:val="000000"/>
          <w:sz w:val="22"/>
          <w:szCs w:val="22"/>
        </w:rPr>
        <w:t>Budowa przyłączy kablowych nN na obszarze działania Rejonu Energetycznego Sanok - 5 części(5</w:t>
      </w:r>
      <w:r w:rsidR="0061111C">
        <w:rPr>
          <w:rFonts w:ascii="Calibri" w:hAnsi="Calibri" w:cs="Arial"/>
          <w:b/>
          <w:i/>
          <w:snapToGrid w:val="0"/>
          <w:color w:val="000000"/>
          <w:sz w:val="22"/>
          <w:szCs w:val="22"/>
        </w:rPr>
        <w:t>1</w:t>
      </w:r>
      <w:r w:rsidR="006A1970" w:rsidRPr="006A1970">
        <w:rPr>
          <w:rFonts w:ascii="Calibri" w:hAnsi="Calibri" w:cs="Arial"/>
          <w:b/>
          <w:i/>
          <w:snapToGrid w:val="0"/>
          <w:color w:val="000000"/>
          <w:sz w:val="22"/>
          <w:szCs w:val="22"/>
        </w:rPr>
        <w:t xml:space="preserve"> pozycji) "Pakiet nr XCVIII</w:t>
      </w:r>
      <w:r w:rsidRPr="005A442B">
        <w:rPr>
          <w:rFonts w:ascii="Calibri" w:hAnsi="Calibri" w:cs="Arial"/>
          <w:snapToGrid w:val="0"/>
          <w:color w:val="000000"/>
          <w:sz w:val="22"/>
          <w:szCs w:val="22"/>
        </w:rPr>
        <w:t>”</w:t>
      </w:r>
      <w:r w:rsidR="006A1970">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9099991" w:rsidR="00742C11" w:rsidRPr="00742C11" w:rsidRDefault="00742C11" w:rsidP="00A8557F">
      <w:pPr>
        <w:pStyle w:val="Nr"/>
      </w:pPr>
      <w:r w:rsidRPr="00742C11">
        <w:t xml:space="preserve">Część nr </w:t>
      </w:r>
      <w:r w:rsidR="0091507D">
        <w:t>4</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91507D"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91507D"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91507D"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91507D"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AAC0" w14:textId="77777777" w:rsidR="00143F82" w:rsidRDefault="00143F82" w:rsidP="004A302B">
      <w:pPr>
        <w:spacing w:line="240" w:lineRule="auto"/>
      </w:pPr>
      <w:r>
        <w:separator/>
      </w:r>
    </w:p>
  </w:endnote>
  <w:endnote w:type="continuationSeparator" w:id="0">
    <w:p w14:paraId="37BCB3DF" w14:textId="77777777" w:rsidR="00143F82" w:rsidRDefault="00143F8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52EC" w14:textId="77777777" w:rsidR="00143F82" w:rsidRDefault="00143F82" w:rsidP="004A302B">
      <w:pPr>
        <w:spacing w:line="240" w:lineRule="auto"/>
      </w:pPr>
      <w:r>
        <w:separator/>
      </w:r>
    </w:p>
  </w:footnote>
  <w:footnote w:type="continuationSeparator" w:id="0">
    <w:p w14:paraId="514613C3" w14:textId="77777777" w:rsidR="00143F82" w:rsidRDefault="00143F8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91507D"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17"/>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3F82"/>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4F09"/>
    <w:rsid w:val="001F60DA"/>
    <w:rsid w:val="001F64A1"/>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27786"/>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24A8"/>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11C"/>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1970"/>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E3B"/>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507D"/>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085D"/>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34F"/>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11F"/>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3f64af34c161b0f18ffcf7d0b8affd46</dmsv2SWPP2SumMD5>
    <dmsv2BaseMoved xmlns="http://schemas.microsoft.com/sharepoint/v3">false</dmsv2BaseMoved>
    <dmsv2BaseIsSensitive xmlns="http://schemas.microsoft.com/sharepoint/v3">true</dmsv2BaseIsSensitive>
    <dmsv2SWPP2IDSWPP2 xmlns="http://schemas.microsoft.com/sharepoint/v3">701186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23968485</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JEUP5JKVCYQC-91331814-19669</_dlc_DocId>
    <_dlc_DocIdUrl xmlns="a19cb1c7-c5c7-46d4-85ae-d83685407bba">
      <Url>https://swpp2.dms.gkpge.pl/sites/41/_layouts/15/DocIdRedir.aspx?ID=JEUP5JKVCYQC-91331814-19669</Url>
      <Description>JEUP5JKVCYQC-91331814-19669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3.xml><?xml version="1.0" encoding="utf-8"?>
<ds:datastoreItem xmlns:ds="http://schemas.openxmlformats.org/officeDocument/2006/customXml" ds:itemID="{1535EC6F-AAA1-46BB-8EAD-BA8CEA3E329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7DDC4C2-6B36-40F7-AB1F-BAE044C8F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1163</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377def70-5f4f-4fe7-a388-b06c016e6e92</vt:lpwstr>
  </property>
</Properties>
</file>